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A07DE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23827">
        <w:rPr>
          <w:rFonts w:ascii="Garamond" w:hAnsi="Garamond"/>
          <w:sz w:val="24"/>
          <w:szCs w:val="24"/>
        </w:rPr>
        <w:t>71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8284FD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23827" w:rsidRPr="00313DD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BB5B5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A51">
        <w:rPr>
          <w:rFonts w:ascii="Garamond" w:hAnsi="Garamond" w:cs="Arial"/>
          <w:b/>
          <w:sz w:val="22"/>
          <w:szCs w:val="22"/>
        </w:rPr>
        <w:t>0</w:t>
      </w:r>
      <w:r w:rsidR="00823827">
        <w:rPr>
          <w:rFonts w:ascii="Garamond" w:hAnsi="Garamond" w:cs="Arial"/>
          <w:b/>
          <w:sz w:val="22"/>
          <w:szCs w:val="22"/>
        </w:rPr>
        <w:t>7</w:t>
      </w:r>
      <w:r w:rsidR="00846A51">
        <w:rPr>
          <w:rFonts w:ascii="Garamond" w:hAnsi="Garamond" w:cs="Arial"/>
          <w:b/>
          <w:sz w:val="22"/>
          <w:szCs w:val="22"/>
        </w:rPr>
        <w:t>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95550">
        <w:rPr>
          <w:rFonts w:ascii="Garamond" w:hAnsi="Garamond" w:cs="Arial"/>
          <w:b/>
          <w:sz w:val="22"/>
          <w:szCs w:val="22"/>
        </w:rPr>
        <w:t>0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572E" w14:textId="77777777" w:rsidR="00DC688F" w:rsidRDefault="00DC688F" w:rsidP="00795AAC">
      <w:r>
        <w:separator/>
      </w:r>
    </w:p>
  </w:endnote>
  <w:endnote w:type="continuationSeparator" w:id="0">
    <w:p w14:paraId="09581A43" w14:textId="77777777" w:rsidR="00DC688F" w:rsidRDefault="00DC68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A51DD" w14:textId="77777777" w:rsidR="00DC688F" w:rsidRDefault="00DC688F" w:rsidP="00795AAC">
      <w:r>
        <w:separator/>
      </w:r>
    </w:p>
  </w:footnote>
  <w:footnote w:type="continuationSeparator" w:id="0">
    <w:p w14:paraId="35EBB5DF" w14:textId="77777777" w:rsidR="00DC688F" w:rsidRDefault="00DC68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5550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3827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29F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C688F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1KOIBHSjl61G0e9Rg+u7h0GjZQKatHUmrS0bjy6LrV0=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yRUGbvSNQMVlv3uoLnRHkpSLYZaHP5p3WCZhaxVeBF8=</DigestValue>
    </Reference>
  </SignedInfo>
  <SignatureValue>hnYlUZS5upTAM9BnqjtusvRL6mK/gbj3lwwXagAZd+9qb602XzsVGDkSUTcK/xiH7NtD2mvvhE15
N2XWs6pC/qAlWyNMVj0QmQ0a4XNwY1ExkzA+jVYh4WrTCp6P4scI2gVPt5zX1uGEXd0XuZB0E5K0
jgKDU/d3NKBPJJx9w3Q2O21JjHQb/pSuqPcgrb7Z3lquHspwpWu19NYmdAtGyvLYufd5eAelR9eD
TvQAQpztqvaKy+JCzY+O0MbISob5wvm3j4hAPc8DDszHMq5YFjFvALV3VhjehC7nCpu9AZ2jbTfx
Lzyotg7+rXWFR5EyioknXej5NsBv04q12y4IIQ==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fMBvfm583lzjO0lTCAX1+w7eVwpF5/HNnj6ZyzX+jAw=</DigestValue>
      </Reference>
      <Reference URI="/word/document.xml?ContentType=application/vnd.openxmlformats-officedocument.wordprocessingml.document.main+xml">
        <DigestMethod Algorithm="http://www.w3.org/2001/04/xmlenc#sha256"/>
        <DigestValue>iqTf82F9kE9NoRChL/+DrfBiYtkKdgzpgK9eojoEQNo=</DigestValue>
      </Reference>
      <Reference URI="/word/endnotes.xml?ContentType=application/vnd.openxmlformats-officedocument.wordprocessingml.endnotes+xml">
        <DigestMethod Algorithm="http://www.w3.org/2001/04/xmlenc#sha256"/>
        <DigestValue>DiEGbQG8+adri+1lWz9SjufCqLSdERjapK0eo+JMNFk=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a8kCnJasZ8pivU1CLrEDrni+ArUXxSyl0pgREpWHrKc=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BYpudIBR7UHQ7YMAfWAwkwsUvywuUKk8szUM61b+KMU=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2022-11-25T12:31:52Z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2022-11-25T12:31:52Z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24</cp:revision>
  <cp:lastPrinted>2018-08-08T13:48:00Z</cp:lastPrinted>
  <dcterms:created xsi:type="dcterms:W3CDTF">2022-05-19T08:18:00Z</dcterms:created>
  <dcterms:modified xsi:type="dcterms:W3CDTF">2022-11-25T12:31:00Z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